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bookmarkStart w:id="1" w:name="_GoBack"/>
      <w:bookmarkEnd w:id="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C81F06">
      <w:pPr>
        <w:pStyle w:val="Puesto"/>
      </w:pPr>
      <w:proofErr w:type="spellStart"/>
      <w:r>
        <w:t>CAMSSaaS</w:t>
      </w:r>
      <w:proofErr w:type="spellEnd"/>
      <w:r>
        <w:t xml:space="preserve"> Service</w:t>
      </w:r>
      <w:r w:rsidR="00283709">
        <w:t xml:space="preserve"> Delivery</w:t>
      </w:r>
      <w:r>
        <w:t xml:space="preserve"> </w:t>
      </w:r>
      <w:r w:rsidR="00A562E3">
        <w:t xml:space="preserve">Acceptance </w:t>
      </w:r>
      <w:r w:rsidR="00AC2F7B">
        <w:t>Note</w:t>
      </w:r>
      <w:r w:rsidR="00C81F06">
        <w:t xml:space="preserve"> </w:t>
      </w:r>
      <w:r w:rsidR="00C0188C">
        <w:t>v1.</w:t>
      </w:r>
      <w:r w:rsidR="00CE6BAA">
        <w:t>3</w:t>
      </w:r>
      <w:r w:rsidR="00DC5BF4">
        <w:t>.0</w:t>
      </w:r>
    </w:p>
    <w:p w:rsidR="00E37838" w:rsidRPr="00DC1F99" w:rsidRDefault="00C81F06" w:rsidP="00E37838">
      <w:pPr>
        <w:jc w:val="center"/>
        <w:rPr>
          <w:color w:val="E36C0A" w:themeColor="accent6" w:themeShade="BF"/>
          <w:lang w:val="sv-SE"/>
        </w:rPr>
      </w:pPr>
      <w:bookmarkStart w:id="2" w:name="eltqSubject"/>
      <w:r>
        <w:rPr>
          <w:noProof/>
          <w:color w:val="E36C0A" w:themeColor="accent6" w:themeShade="BF"/>
          <w:lang w:eastAsia="en-GB"/>
        </w:rPr>
        <w:drawing>
          <wp:inline distT="0" distB="0" distL="0" distR="0" wp14:anchorId="0541B0A2" wp14:editId="4421D7BF">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eastAsia="en-GB"/>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F4B6B" w:rsidRDefault="00EF4B6B"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F4B6B" w:rsidRDefault="00EF4B6B" w:rsidP="00E37838"/>
                  </w:txbxContent>
                </v:textbox>
              </v:rect>
            </w:pict>
          </mc:Fallback>
        </mc:AlternateContent>
      </w:r>
      <w:bookmarkEnd w:id="3"/>
      <w:r>
        <w:rPr>
          <w:rFonts w:asciiTheme="minorHAnsi" w:hAnsiTheme="minorHAnsi"/>
          <w:b/>
          <w:sz w:val="28"/>
          <w:szCs w:val="28"/>
        </w:rPr>
        <w:t>Change Control</w:t>
      </w:r>
    </w:p>
    <w:p w:rsidR="00BD55EC" w:rsidRDefault="00BD55EC">
      <w:pPr>
        <w:spacing w:before="0" w:after="0" w:line="240" w:lineRule="auto"/>
        <w:jc w:val="left"/>
        <w:rPr>
          <w:rFonts w:asciiTheme="minorHAnsi" w:hAnsiTheme="minorHAnsi"/>
        </w:rPr>
      </w:pP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829"/>
        <w:gridCol w:w="6521"/>
      </w:tblGrid>
      <w:tr w:rsidR="009F58A3" w:rsidRPr="004654C6" w:rsidTr="00527726">
        <w:trPr>
          <w:trHeight w:val="479"/>
        </w:trPr>
        <w:tc>
          <w:tcPr>
            <w:tcW w:w="1513"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87"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CE6BAA" w:rsidRPr="004654C6" w:rsidTr="007C3DF3">
        <w:trPr>
          <w:trHeight w:val="426"/>
        </w:trPr>
        <w:tc>
          <w:tcPr>
            <w:tcW w:w="5000" w:type="pct"/>
            <w:gridSpan w:val="2"/>
            <w:shd w:val="clear" w:color="auto" w:fill="F2F2F2"/>
          </w:tcPr>
          <w:p w:rsidR="00CE6BAA" w:rsidRPr="00845B4A" w:rsidRDefault="00527726" w:rsidP="007C3DF3">
            <w:pPr>
              <w:spacing w:before="60"/>
              <w:jc w:val="left"/>
              <w:rPr>
                <w:rFonts w:asciiTheme="minorHAnsi" w:hAnsiTheme="minorHAnsi" w:cstheme="minorHAnsi"/>
                <w:b/>
                <w:bCs/>
                <w:szCs w:val="22"/>
              </w:rPr>
            </w:pPr>
            <w:r>
              <w:rPr>
                <w:rFonts w:asciiTheme="minorHAnsi" w:hAnsiTheme="minorHAnsi" w:cstheme="minorHAnsi"/>
                <w:b/>
                <w:bCs/>
                <w:szCs w:val="22"/>
              </w:rPr>
              <w:t xml:space="preserve">Version 1.3.0 </w:t>
            </w:r>
          </w:p>
        </w:tc>
      </w:tr>
      <w:tr w:rsidR="00527726" w:rsidRPr="004654C6" w:rsidTr="00527726">
        <w:trPr>
          <w:trHeight w:val="426"/>
        </w:trPr>
        <w:tc>
          <w:tcPr>
            <w:tcW w:w="1513" w:type="pct"/>
            <w:shd w:val="clear" w:color="auto" w:fill="auto"/>
          </w:tcPr>
          <w:p w:rsidR="00527726" w:rsidRPr="00845B4A" w:rsidRDefault="00527726" w:rsidP="007C3DF3">
            <w:pPr>
              <w:spacing w:before="60"/>
              <w:jc w:val="left"/>
              <w:rPr>
                <w:rFonts w:asciiTheme="minorHAnsi" w:hAnsiTheme="minorHAnsi" w:cstheme="minorHAnsi"/>
                <w:b/>
                <w:bCs/>
                <w:szCs w:val="22"/>
              </w:rPr>
            </w:pPr>
            <w:r>
              <w:rPr>
                <w:rFonts w:asciiTheme="minorHAnsi" w:hAnsiTheme="minorHAnsi" w:cstheme="minorHAnsi"/>
                <w:b/>
                <w:bCs/>
                <w:szCs w:val="22"/>
              </w:rPr>
              <w:t>Current Version</w:t>
            </w:r>
          </w:p>
        </w:tc>
        <w:tc>
          <w:tcPr>
            <w:tcW w:w="3487" w:type="pct"/>
            <w:shd w:val="clear" w:color="auto" w:fill="auto"/>
          </w:tcPr>
          <w:p w:rsidR="00527726" w:rsidRPr="00845B4A" w:rsidRDefault="00527726" w:rsidP="00527726">
            <w:pPr>
              <w:pStyle w:val="Prrafodelista"/>
              <w:numPr>
                <w:ilvl w:val="0"/>
                <w:numId w:val="30"/>
              </w:numPr>
              <w:spacing w:before="60"/>
              <w:jc w:val="left"/>
              <w:rPr>
                <w:rFonts w:asciiTheme="minorHAnsi" w:hAnsiTheme="minorHAnsi" w:cstheme="minorHAnsi"/>
                <w:b/>
                <w:bCs/>
                <w:szCs w:val="22"/>
              </w:rPr>
            </w:pPr>
            <w:r w:rsidRPr="00527726">
              <w:rPr>
                <w:rFonts w:asciiTheme="minorHAnsi" w:eastAsia="PMingLiU" w:hAnsiTheme="minorHAnsi" w:cstheme="minorHAnsi"/>
                <w:color w:val="984806" w:themeColor="accent6" w:themeShade="80"/>
                <w:szCs w:val="22"/>
              </w:rPr>
              <w:t>Addition of the new EU Survey form for Satisfaction Survey</w:t>
            </w:r>
          </w:p>
        </w:tc>
      </w:tr>
      <w:tr w:rsidR="009F58A3" w:rsidRPr="004654C6" w:rsidTr="007C3DF3">
        <w:trPr>
          <w:trHeight w:val="426"/>
        </w:trPr>
        <w:tc>
          <w:tcPr>
            <w:tcW w:w="5000" w:type="pct"/>
            <w:gridSpan w:val="2"/>
            <w:shd w:val="clear" w:color="auto" w:fill="F2F2F2"/>
            <w:hideMark/>
          </w:tcPr>
          <w:p w:rsidR="009F58A3" w:rsidRPr="00845B4A" w:rsidRDefault="009F58A3"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9F58A3" w:rsidRPr="004654C6" w:rsidTr="00527726">
        <w:trPr>
          <w:trHeight w:val="418"/>
        </w:trPr>
        <w:tc>
          <w:tcPr>
            <w:tcW w:w="1513" w:type="pct"/>
            <w:hideMark/>
          </w:tcPr>
          <w:p w:rsidR="009F58A3" w:rsidRPr="00845B4A" w:rsidRDefault="00527726"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Previous</w:t>
            </w:r>
            <w:r w:rsidR="009F58A3" w:rsidRPr="00845B4A">
              <w:rPr>
                <w:rFonts w:asciiTheme="minorHAnsi" w:hAnsiTheme="minorHAnsi" w:cstheme="minorHAnsi"/>
                <w:b/>
                <w:bCs/>
                <w:szCs w:val="22"/>
              </w:rPr>
              <w:t xml:space="preserve"> version</w:t>
            </w:r>
          </w:p>
        </w:tc>
        <w:tc>
          <w:tcPr>
            <w:tcW w:w="3487" w:type="pct"/>
            <w:hideMark/>
          </w:tcPr>
          <w:p w:rsidR="009F58A3" w:rsidRPr="00D36B87" w:rsidRDefault="009F58A3" w:rsidP="00C0188C">
            <w:pPr>
              <w:pStyle w:val="Prrafodelista"/>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r>
              <w:rPr>
                <w:rFonts w:asciiTheme="minorHAnsi" w:eastAsia="PMingLiU" w:hAnsiTheme="minorHAnsi" w:cstheme="minorHAnsi"/>
                <w:color w:val="984806" w:themeColor="accent6" w:themeShade="80"/>
                <w:szCs w:val="22"/>
              </w:rPr>
              <w:t xml:space="preserve">disclaimer for the delivery of the CAMSS Assessment Summary to depend on the </w:t>
            </w:r>
            <w:proofErr w:type="spellStart"/>
            <w:r>
              <w:rPr>
                <w:rFonts w:asciiTheme="minorHAnsi" w:eastAsia="PMingLiU" w:hAnsiTheme="minorHAnsi" w:cstheme="minorHAnsi"/>
                <w:color w:val="984806" w:themeColor="accent6" w:themeShade="80"/>
                <w:szCs w:val="22"/>
              </w:rPr>
              <w:t>CAMSSaaS</w:t>
            </w:r>
            <w:proofErr w:type="spellEnd"/>
            <w:r>
              <w:rPr>
                <w:rFonts w:asciiTheme="minorHAnsi" w:eastAsia="PMingLiU" w:hAnsiTheme="minorHAnsi" w:cstheme="minorHAnsi"/>
                <w:color w:val="984806" w:themeColor="accent6" w:themeShade="80"/>
                <w:szCs w:val="22"/>
              </w:rPr>
              <w:t xml:space="preserve"> modality chosen by the User.</w:t>
            </w:r>
          </w:p>
        </w:tc>
      </w:tr>
      <w:tr w:rsidR="009F58A3" w:rsidRPr="004654C6" w:rsidTr="007C3DF3">
        <w:trPr>
          <w:trHeight w:val="418"/>
        </w:trPr>
        <w:tc>
          <w:tcPr>
            <w:tcW w:w="5000" w:type="pct"/>
            <w:gridSpan w:val="2"/>
            <w:shd w:val="clear" w:color="auto" w:fill="F2F2F2"/>
          </w:tcPr>
          <w:p w:rsidR="009F58A3" w:rsidRPr="00845B4A" w:rsidRDefault="009F58A3"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9F58A3" w:rsidRPr="004654C6" w:rsidTr="00527726">
        <w:trPr>
          <w:trHeight w:val="418"/>
        </w:trPr>
        <w:tc>
          <w:tcPr>
            <w:tcW w:w="1513" w:type="pct"/>
          </w:tcPr>
          <w:p w:rsidR="009F58A3" w:rsidRPr="00845B4A" w:rsidRDefault="009F58A3"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87" w:type="pct"/>
          </w:tcPr>
          <w:p w:rsidR="009F58A3" w:rsidRPr="0018453F" w:rsidRDefault="009F58A3" w:rsidP="007C3DF3">
            <w:pPr>
              <w:spacing w:before="60"/>
              <w:jc w:val="left"/>
              <w:rPr>
                <w:rFonts w:asciiTheme="minorHAnsi" w:eastAsia="PMingLiU" w:hAnsiTheme="minorHAnsi" w:cstheme="minorHAnsi"/>
                <w:color w:val="984806" w:themeColor="accent6" w:themeShade="80"/>
                <w:szCs w:val="22"/>
              </w:rPr>
            </w:pPr>
          </w:p>
        </w:tc>
      </w:tr>
    </w:tbl>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aconcuadrcula"/>
        <w:tblW w:w="0" w:type="auto"/>
        <w:tblLook w:val="04A0" w:firstRow="1" w:lastRow="0" w:firstColumn="1" w:lastColumn="0" w:noHBand="0" w:noVBand="1"/>
      </w:tblPr>
      <w:tblGrid>
        <w:gridCol w:w="9350"/>
      </w:tblGrid>
      <w:tr w:rsidR="009F58A3" w:rsidTr="009F58A3">
        <w:tc>
          <w:tcPr>
            <w:tcW w:w="9350" w:type="dxa"/>
          </w:tcPr>
          <w:p w:rsidR="009F58A3" w:rsidRDefault="009F58A3" w:rsidP="00BD55EC">
            <w:pPr>
              <w:spacing w:before="0" w:after="0" w:line="240" w:lineRule="auto"/>
              <w:jc w:val="left"/>
              <w:rPr>
                <w:rFonts w:asciiTheme="minorHAnsi" w:hAnsiTheme="minorHAnsi"/>
                <w:b/>
                <w:sz w:val="32"/>
              </w:rPr>
            </w:pPr>
            <w:r>
              <w:t>(*)</w:t>
            </w:r>
            <w:r w:rsidRPr="00A6637B">
              <w:t>By</w:t>
            </w:r>
            <w:r>
              <w:t xml:space="preserve"> no means will CAMSS assessment</w:t>
            </w:r>
            <w:r w:rsidRPr="00A6637B">
              <w:t xml:space="preserve"> imply any endorsement of the EC to the</w:t>
            </w:r>
            <w:r>
              <w:t xml:space="preserve"> assessed specification.</w:t>
            </w:r>
          </w:p>
        </w:tc>
      </w:tr>
    </w:tbl>
    <w:p w:rsidR="009F58A3" w:rsidRDefault="009F58A3" w:rsidP="00BD55EC">
      <w:pPr>
        <w:spacing w:before="0" w:after="0" w:line="240" w:lineRule="auto"/>
        <w:jc w:val="left"/>
        <w:rPr>
          <w:rFonts w:asciiTheme="minorHAnsi" w:hAnsiTheme="minorHAnsi"/>
          <w:b/>
          <w:sz w:val="32"/>
        </w:rPr>
      </w:pPr>
    </w:p>
    <w:tbl>
      <w:tblPr>
        <w:tblStyle w:val="Tablaconcuadrcula"/>
        <w:tblW w:w="5000" w:type="pct"/>
        <w:tblLook w:val="04A0" w:firstRow="1" w:lastRow="0" w:firstColumn="1" w:lastColumn="0" w:noHBand="0" w:noVBand="1"/>
      </w:tblPr>
      <w:tblGrid>
        <w:gridCol w:w="9350"/>
      </w:tblGrid>
      <w:tr w:rsidR="00BD55EC" w:rsidTr="00CB03B1">
        <w:tc>
          <w:tcPr>
            <w:tcW w:w="5000" w:type="pct"/>
          </w:tcPr>
          <w:p w:rsidR="00BD55EC" w:rsidRDefault="00BD55EC" w:rsidP="00C0188C">
            <w:r>
              <w:lastRenderedPageBreak/>
              <w:t>(*)</w:t>
            </w:r>
            <w:r w:rsidR="009F58A3">
              <w:t xml:space="preserve">The CAMSS Assessment Summary will only be delivered in the context of </w:t>
            </w:r>
            <w:proofErr w:type="spellStart"/>
            <w:r w:rsidR="009F58A3">
              <w:t>CAMSSaaS</w:t>
            </w:r>
            <w:proofErr w:type="spellEnd"/>
            <w:r w:rsidR="009F58A3">
              <w:t xml:space="preserve"> Assessment and </w:t>
            </w:r>
            <w:proofErr w:type="spellStart"/>
            <w:r w:rsidR="009F58A3">
              <w:t>CAMSSaaS</w:t>
            </w:r>
            <w:proofErr w:type="spellEnd"/>
            <w:r w:rsidR="009F58A3">
              <w:t xml:space="preserve"> Content Review.</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D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C0188C" w:rsidRDefault="00F242F1">
      <w:pPr>
        <w:pStyle w:val="TD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985" w:history="1">
        <w:r w:rsidR="00C0188C" w:rsidRPr="0034765E">
          <w:rPr>
            <w:rStyle w:val="Hipervnculo"/>
            <w:noProof/>
          </w:rPr>
          <w:t>1. CAMSS Assessment</w:t>
        </w:r>
        <w:r w:rsidR="00C0188C">
          <w:rPr>
            <w:noProof/>
            <w:webHidden/>
          </w:rPr>
          <w:tab/>
        </w:r>
        <w:r w:rsidR="00C0188C">
          <w:rPr>
            <w:noProof/>
            <w:webHidden/>
          </w:rPr>
          <w:fldChar w:fldCharType="begin"/>
        </w:r>
        <w:r w:rsidR="00C0188C">
          <w:rPr>
            <w:noProof/>
            <w:webHidden/>
          </w:rPr>
          <w:instrText xml:space="preserve"> PAGEREF _Toc3995985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AB4D6E">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986" w:history="1">
        <w:r w:rsidR="00C0188C" w:rsidRPr="0034765E">
          <w:rPr>
            <w:rStyle w:val="Hipervnculo"/>
            <w:noProof/>
          </w:rPr>
          <w:t>2. CAMSS Assessment Summary</w:t>
        </w:r>
        <w:r w:rsidR="00C0188C">
          <w:rPr>
            <w:noProof/>
            <w:webHidden/>
          </w:rPr>
          <w:tab/>
        </w:r>
        <w:r w:rsidR="00C0188C">
          <w:rPr>
            <w:noProof/>
            <w:webHidden/>
          </w:rPr>
          <w:fldChar w:fldCharType="begin"/>
        </w:r>
        <w:r w:rsidR="00C0188C">
          <w:rPr>
            <w:noProof/>
            <w:webHidden/>
          </w:rPr>
          <w:instrText xml:space="preserve"> PAGEREF _Toc3995986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AB4D6E">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987" w:history="1">
        <w:r w:rsidR="00C0188C" w:rsidRPr="0034765E">
          <w:rPr>
            <w:rStyle w:val="Hipervnculo"/>
            <w:noProof/>
          </w:rPr>
          <w:t>3. Satisfaction survey</w:t>
        </w:r>
        <w:r w:rsidR="00C0188C">
          <w:rPr>
            <w:noProof/>
            <w:webHidden/>
          </w:rPr>
          <w:tab/>
        </w:r>
        <w:r w:rsidR="00C0188C">
          <w:rPr>
            <w:noProof/>
            <w:webHidden/>
          </w:rPr>
          <w:fldChar w:fldCharType="begin"/>
        </w:r>
        <w:r w:rsidR="00C0188C">
          <w:rPr>
            <w:noProof/>
            <w:webHidden/>
          </w:rPr>
          <w:instrText xml:space="preserve"> PAGEREF _Toc3995987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2B7C19" w:rsidRPr="00283709" w:rsidRDefault="00F242F1" w:rsidP="00283709">
      <w:pPr>
        <w:pStyle w:val="TDC1"/>
        <w:tabs>
          <w:tab w:val="right" w:leader="dot" w:pos="9350"/>
        </w:tabs>
        <w:ind w:left="0" w:firstLine="0"/>
        <w:rPr>
          <w:rFonts w:asciiTheme="minorHAnsi" w:hAnsiTheme="minorHAnsi"/>
          <w:b w:val="0"/>
          <w:sz w:val="24"/>
          <w:szCs w:val="22"/>
        </w:rPr>
      </w:pPr>
      <w:r>
        <w:rPr>
          <w:rFonts w:asciiTheme="minorHAnsi" w:hAnsiTheme="minorHAnsi"/>
          <w:b w:val="0"/>
          <w:sz w:val="24"/>
          <w:szCs w:val="22"/>
        </w:rPr>
        <w:fldChar w:fldCharType="end"/>
      </w:r>
      <w:bookmarkEnd w:id="15"/>
      <w:bookmarkEnd w:id="16"/>
      <w:bookmarkEnd w:id="17"/>
      <w:bookmarkEnd w:id="18"/>
      <w:bookmarkEnd w:id="19"/>
      <w:bookmarkEnd w:id="20"/>
      <w:bookmarkEnd w:id="21"/>
      <w:bookmarkEnd w:id="22"/>
      <w:bookmarkEnd w:id="23"/>
      <w:bookmarkEnd w:id="24"/>
      <w:r w:rsidR="00174A1B">
        <w:br w:type="page"/>
      </w:r>
      <w:bookmarkStart w:id="25" w:name="_Ref462235561"/>
      <w:bookmarkStart w:id="26" w:name="13._____________Quality_Records"/>
      <w:bookmarkStart w:id="27" w:name="_Toc142726086"/>
      <w:bookmarkEnd w:id="25"/>
    </w:p>
    <w:p w:rsidR="00CA73C2" w:rsidRPr="00CA73C2" w:rsidRDefault="007D35D0" w:rsidP="00CA73C2">
      <w:pPr>
        <w:pStyle w:val="Ttulo1"/>
      </w:pPr>
      <w:bookmarkStart w:id="28" w:name="_Toc3995985"/>
      <w:bookmarkEnd w:id="26"/>
      <w:bookmarkEnd w:id="27"/>
      <w:r>
        <w:lastRenderedPageBreak/>
        <w:t>CAMSS Assessment</w:t>
      </w:r>
      <w:bookmarkEnd w:id="28"/>
    </w:p>
    <w:p w:rsidR="00CA73C2" w:rsidRPr="00CA73C2" w:rsidRDefault="007D35D0" w:rsidP="00CA73C2">
      <w:pPr>
        <w:pStyle w:val="Ttulo1"/>
      </w:pPr>
      <w:bookmarkStart w:id="29" w:name="_Toc3995986"/>
      <w:r>
        <w:t>CAMSS Assessment Summary</w:t>
      </w:r>
      <w:bookmarkEnd w:id="29"/>
    </w:p>
    <w:p w:rsidR="00A562E3" w:rsidRDefault="007D35D0" w:rsidP="00A562E3">
      <w:pPr>
        <w:pStyle w:val="Ttulo1"/>
      </w:pPr>
      <w:bookmarkStart w:id="30" w:name="_Toc3995987"/>
      <w:r>
        <w:t>Satisfaction survey</w:t>
      </w:r>
      <w:bookmarkEnd w:id="30"/>
    </w:p>
    <w:p w:rsidR="00283709" w:rsidRDefault="00283709" w:rsidP="00283709">
      <w:pPr>
        <w:pStyle w:val="Text1"/>
      </w:pPr>
      <w:r>
        <w:t xml:space="preserve">In order fulfil </w:t>
      </w:r>
      <w:proofErr w:type="spellStart"/>
      <w:r>
        <w:t>CAMSSaaS</w:t>
      </w:r>
      <w:proofErr w:type="spellEnd"/>
      <w:r>
        <w:t xml:space="preserve"> Satisfaction Survey please access the address below:</w:t>
      </w:r>
    </w:p>
    <w:p w:rsidR="00A562E3" w:rsidRPr="00A562E3" w:rsidRDefault="00AB4D6E" w:rsidP="00CE6BAA">
      <w:pPr>
        <w:pStyle w:val="Text1"/>
        <w:jc w:val="center"/>
      </w:pPr>
      <w:hyperlink r:id="rId13" w:tgtFrame="_blank" w:history="1">
        <w:r w:rsidR="00CE6BAA">
          <w:rPr>
            <w:rStyle w:val="Hipervnculo"/>
            <w:rFonts w:ascii="Helvetica" w:hAnsi="Helvetica"/>
            <w:color w:val="337AB7"/>
            <w:sz w:val="19"/>
            <w:szCs w:val="19"/>
            <w:shd w:val="clear" w:color="auto" w:fill="F9F9F9"/>
          </w:rPr>
          <w:t>https://ec.europa.eu/eusurvey/runner/CAMSSaaS-Satisfaction-Survey-Form</w:t>
        </w:r>
      </w:hyperlink>
      <w:r w:rsidR="00CE6BAA">
        <w:t xml:space="preserve"> </w:t>
      </w:r>
    </w:p>
    <w:sectPr w:rsidR="00A562E3" w:rsidRPr="00A562E3" w:rsidSect="004626B8">
      <w:footerReference w:type="default" r:id="rId14"/>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D6E" w:rsidRDefault="00AB4D6E" w:rsidP="00837AB9">
      <w:r>
        <w:separator/>
      </w:r>
    </w:p>
    <w:p w:rsidR="00AB4D6E" w:rsidRDefault="00AB4D6E"/>
  </w:endnote>
  <w:endnote w:type="continuationSeparator" w:id="0">
    <w:p w:rsidR="00AB4D6E" w:rsidRDefault="00AB4D6E" w:rsidP="00837AB9">
      <w:r>
        <w:continuationSeparator/>
      </w:r>
    </w:p>
    <w:p w:rsidR="00AB4D6E" w:rsidRDefault="00AB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Times New Roman"/>
    <w:charset w:val="00"/>
    <w:family w:val="roman"/>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EF4B6B" w:rsidRDefault="00EF4B6B">
        <w:pPr>
          <w:pStyle w:val="Piedepgina"/>
          <w:jc w:val="center"/>
        </w:pPr>
        <w:r>
          <w:fldChar w:fldCharType="begin"/>
        </w:r>
        <w:r>
          <w:instrText xml:space="preserve"> PAGE   \* MERGEFORMAT </w:instrText>
        </w:r>
        <w:r>
          <w:fldChar w:fldCharType="separate"/>
        </w:r>
        <w:r w:rsidR="00E500EF">
          <w:rPr>
            <w:noProof/>
          </w:rPr>
          <w:t>4</w:t>
        </w:r>
        <w:r>
          <w:rPr>
            <w:noProof/>
          </w:rPr>
          <w:fldChar w:fldCharType="end"/>
        </w:r>
      </w:p>
    </w:sdtContent>
  </w:sdt>
  <w:p w:rsidR="00EF4B6B" w:rsidRDefault="00EF4B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D6E" w:rsidRDefault="00AB4D6E" w:rsidP="00837AB9">
      <w:r>
        <w:separator/>
      </w:r>
    </w:p>
    <w:p w:rsidR="00AB4D6E" w:rsidRDefault="00AB4D6E"/>
  </w:footnote>
  <w:footnote w:type="continuationSeparator" w:id="0">
    <w:p w:rsidR="00AB4D6E" w:rsidRDefault="00AB4D6E" w:rsidP="00837AB9">
      <w:r>
        <w:continuationSeparator/>
      </w:r>
    </w:p>
    <w:p w:rsidR="00AB4D6E" w:rsidRDefault="00AB4D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aconnmeros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aconnmeros"/>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aconvietas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aconvietas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aconnmeros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aconvietas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aconvietas"/>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aconnmeros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Ttulo1"/>
      <w:suff w:val="space"/>
      <w:lvlText w:val="%1."/>
      <w:lvlJc w:val="left"/>
      <w:pPr>
        <w:ind w:left="426" w:firstLine="0"/>
      </w:pPr>
    </w:lvl>
    <w:lvl w:ilvl="1">
      <w:start w:val="1"/>
      <w:numFmt w:val="decimal"/>
      <w:pStyle w:val="Ttulo2"/>
      <w:suff w:val="space"/>
      <w:lvlText w:val="%1.%2."/>
      <w:lvlJc w:val="left"/>
      <w:pPr>
        <w:ind w:left="0" w:firstLine="0"/>
      </w:pPr>
      <w:rPr>
        <w:rFonts w:ascii="Calibri" w:hAnsi="Calibri" w:hint="default"/>
        <w:sz w:val="24"/>
      </w:rPr>
    </w:lvl>
    <w:lvl w:ilvl="2">
      <w:start w:val="1"/>
      <w:numFmt w:val="decimal"/>
      <w:pStyle w:val="Ttulo3"/>
      <w:suff w:val="space"/>
      <w:lvlText w:val="%1.%2.%3."/>
      <w:lvlJc w:val="left"/>
      <w:pPr>
        <w:ind w:left="0" w:firstLine="0"/>
      </w:pPr>
      <w:rPr>
        <w:u w:val="none"/>
      </w:rPr>
    </w:lvl>
    <w:lvl w:ilvl="3">
      <w:start w:val="1"/>
      <w:numFmt w:val="decimal"/>
      <w:pStyle w:val="Ttulo4"/>
      <w:suff w:val="space"/>
      <w:lvlText w:val="%1.%2.%3.%4."/>
      <w:lvlJc w:val="left"/>
      <w:pPr>
        <w:ind w:left="0" w:firstLine="0"/>
      </w:pPr>
    </w:lvl>
    <w:lvl w:ilvl="4">
      <w:start w:val="1"/>
      <w:numFmt w:val="decimal"/>
      <w:pStyle w:val="Ttulo5"/>
      <w:suff w:val="space"/>
      <w:lvlText w:val="%1.%2.%3.%4.%5."/>
      <w:lvlJc w:val="left"/>
      <w:pPr>
        <w:ind w:left="0" w:firstLine="0"/>
      </w:pPr>
    </w:lvl>
    <w:lvl w:ilvl="5">
      <w:start w:val="1"/>
      <w:numFmt w:val="decimal"/>
      <w:pStyle w:val="Ttulo6"/>
      <w:suff w:val="space"/>
      <w:lvlText w:val="%1.%2.%3.%4.%5.%6."/>
      <w:lvlJc w:val="left"/>
      <w:pPr>
        <w:ind w:left="0" w:firstLine="0"/>
      </w:pPr>
    </w:lvl>
    <w:lvl w:ilvl="6">
      <w:start w:val="1"/>
      <w:numFmt w:val="decimal"/>
      <w:pStyle w:val="Ttulo7"/>
      <w:suff w:val="space"/>
      <w:lvlText w:val="%1.%2.%3.%4.%5.%6.%7."/>
      <w:lvlJc w:val="left"/>
      <w:pPr>
        <w:ind w:left="0" w:firstLine="0"/>
      </w:pPr>
    </w:lvl>
    <w:lvl w:ilvl="7">
      <w:start w:val="1"/>
      <w:numFmt w:val="decimal"/>
      <w:pStyle w:val="Ttulo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2tDCyNDQztDQ3MDRT0lEKTi0uzszPAykwqQUA58z9RiwAAAA="/>
  </w:docVars>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464F"/>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5F7"/>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3709"/>
    <w:rsid w:val="00287393"/>
    <w:rsid w:val="002903AF"/>
    <w:rsid w:val="0029246F"/>
    <w:rsid w:val="0029257C"/>
    <w:rsid w:val="0029414C"/>
    <w:rsid w:val="002A2207"/>
    <w:rsid w:val="002A2B47"/>
    <w:rsid w:val="002A3385"/>
    <w:rsid w:val="002A39B7"/>
    <w:rsid w:val="002A466E"/>
    <w:rsid w:val="002A4F98"/>
    <w:rsid w:val="002A58CC"/>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3666"/>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D7CAD"/>
    <w:rsid w:val="004E0394"/>
    <w:rsid w:val="004E0B96"/>
    <w:rsid w:val="004E1B8F"/>
    <w:rsid w:val="004E3291"/>
    <w:rsid w:val="004E4185"/>
    <w:rsid w:val="004E55AD"/>
    <w:rsid w:val="004E62DB"/>
    <w:rsid w:val="004E66B8"/>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726"/>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6735E"/>
    <w:rsid w:val="005709E7"/>
    <w:rsid w:val="0057472B"/>
    <w:rsid w:val="005752F1"/>
    <w:rsid w:val="00575F1C"/>
    <w:rsid w:val="00576DFA"/>
    <w:rsid w:val="00576F13"/>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89D"/>
    <w:rsid w:val="005E3C09"/>
    <w:rsid w:val="005F05C4"/>
    <w:rsid w:val="005F107E"/>
    <w:rsid w:val="005F1F95"/>
    <w:rsid w:val="005F40DD"/>
    <w:rsid w:val="005F543D"/>
    <w:rsid w:val="006007E4"/>
    <w:rsid w:val="00601191"/>
    <w:rsid w:val="00604412"/>
    <w:rsid w:val="00604F74"/>
    <w:rsid w:val="0060550D"/>
    <w:rsid w:val="006104C4"/>
    <w:rsid w:val="006138B9"/>
    <w:rsid w:val="00615405"/>
    <w:rsid w:val="00615598"/>
    <w:rsid w:val="00624706"/>
    <w:rsid w:val="006247C4"/>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35D0"/>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285"/>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3"/>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62E3"/>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60AC"/>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4D6E"/>
    <w:rsid w:val="00AB6D05"/>
    <w:rsid w:val="00AB7C1E"/>
    <w:rsid w:val="00AC011C"/>
    <w:rsid w:val="00AC0536"/>
    <w:rsid w:val="00AC09BC"/>
    <w:rsid w:val="00AC0ED5"/>
    <w:rsid w:val="00AC1381"/>
    <w:rsid w:val="00AC1532"/>
    <w:rsid w:val="00AC1601"/>
    <w:rsid w:val="00AC22A3"/>
    <w:rsid w:val="00AC2F7B"/>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BD8"/>
    <w:rsid w:val="00BF3C74"/>
    <w:rsid w:val="00C0188C"/>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5387"/>
    <w:rsid w:val="00C7541B"/>
    <w:rsid w:val="00C75783"/>
    <w:rsid w:val="00C80FEF"/>
    <w:rsid w:val="00C81163"/>
    <w:rsid w:val="00C815CE"/>
    <w:rsid w:val="00C81F06"/>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C2"/>
    <w:rsid w:val="00CA73F1"/>
    <w:rsid w:val="00CB03B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6BAA"/>
    <w:rsid w:val="00CE7DE1"/>
    <w:rsid w:val="00CF5557"/>
    <w:rsid w:val="00CF6307"/>
    <w:rsid w:val="00CF6407"/>
    <w:rsid w:val="00CF69B6"/>
    <w:rsid w:val="00CF7E73"/>
    <w:rsid w:val="00D00068"/>
    <w:rsid w:val="00D01F0E"/>
    <w:rsid w:val="00D027C5"/>
    <w:rsid w:val="00D03DB0"/>
    <w:rsid w:val="00D0411A"/>
    <w:rsid w:val="00D0455C"/>
    <w:rsid w:val="00D04724"/>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3E"/>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C5BF4"/>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00E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6D4A"/>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57BF"/>
    <w:rsid w:val="00EE62FA"/>
    <w:rsid w:val="00EE655A"/>
    <w:rsid w:val="00EF212B"/>
    <w:rsid w:val="00EF4B6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3E0A"/>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4E0B"/>
    <w:rsid w:val="00FC671A"/>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Ttulo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Ttulo2">
    <w:name w:val="heading 2"/>
    <w:aliases w:val="Niveau 2,H2,paragraphe,t2,h2"/>
    <w:basedOn w:val="Normal"/>
    <w:next w:val="Text2"/>
    <w:link w:val="Ttulo2C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Ttulo3">
    <w:name w:val="heading 3"/>
    <w:basedOn w:val="Normal"/>
    <w:next w:val="Text3"/>
    <w:qFormat/>
    <w:rsid w:val="00932584"/>
    <w:pPr>
      <w:keepNext/>
      <w:numPr>
        <w:ilvl w:val="2"/>
        <w:numId w:val="13"/>
      </w:numPr>
      <w:spacing w:before="60"/>
      <w:outlineLvl w:val="2"/>
    </w:pPr>
    <w:rPr>
      <w:i/>
      <w:sz w:val="24"/>
      <w:u w:val="single"/>
    </w:rPr>
  </w:style>
  <w:style w:type="paragraph" w:styleId="Ttulo4">
    <w:name w:val="heading 4"/>
    <w:basedOn w:val="Normal"/>
    <w:next w:val="Text4"/>
    <w:qFormat/>
    <w:rsid w:val="00932584"/>
    <w:pPr>
      <w:keepNext/>
      <w:numPr>
        <w:ilvl w:val="3"/>
        <w:numId w:val="13"/>
      </w:numPr>
      <w:spacing w:before="60"/>
      <w:outlineLvl w:val="3"/>
    </w:pPr>
    <w:rPr>
      <w:i/>
      <w:sz w:val="24"/>
    </w:rPr>
  </w:style>
  <w:style w:type="paragraph" w:styleId="Ttulo5">
    <w:name w:val="heading 5"/>
    <w:basedOn w:val="Normal"/>
    <w:next w:val="Normal"/>
    <w:qFormat/>
    <w:rsid w:val="00932584"/>
    <w:pPr>
      <w:numPr>
        <w:ilvl w:val="4"/>
        <w:numId w:val="13"/>
      </w:numPr>
      <w:spacing w:before="40"/>
      <w:outlineLvl w:val="4"/>
    </w:pPr>
  </w:style>
  <w:style w:type="paragraph" w:styleId="Ttulo6">
    <w:name w:val="heading 6"/>
    <w:basedOn w:val="Normal"/>
    <w:next w:val="Normal"/>
    <w:qFormat/>
    <w:rsid w:val="00932584"/>
    <w:pPr>
      <w:numPr>
        <w:ilvl w:val="5"/>
        <w:numId w:val="13"/>
      </w:numPr>
      <w:spacing w:before="40"/>
      <w:outlineLvl w:val="5"/>
    </w:pPr>
  </w:style>
  <w:style w:type="paragraph" w:styleId="Ttulo7">
    <w:name w:val="heading 7"/>
    <w:basedOn w:val="Normal"/>
    <w:next w:val="Normal"/>
    <w:qFormat/>
    <w:rsid w:val="00932584"/>
    <w:pPr>
      <w:numPr>
        <w:ilvl w:val="6"/>
        <w:numId w:val="13"/>
      </w:numPr>
      <w:spacing w:before="40"/>
      <w:outlineLvl w:val="6"/>
    </w:pPr>
  </w:style>
  <w:style w:type="paragraph" w:styleId="Ttulo8">
    <w:name w:val="heading 8"/>
    <w:basedOn w:val="Normal"/>
    <w:next w:val="Normal"/>
    <w:qFormat/>
    <w:rsid w:val="00932584"/>
    <w:pPr>
      <w:numPr>
        <w:ilvl w:val="7"/>
        <w:numId w:val="13"/>
      </w:numPr>
      <w:spacing w:before="40"/>
      <w:outlineLvl w:val="7"/>
    </w:pPr>
  </w:style>
  <w:style w:type="paragraph" w:styleId="Ttulo9">
    <w:name w:val="heading 9"/>
    <w:basedOn w:val="Normal"/>
    <w:next w:val="Normal"/>
    <w:rsid w:val="00932584"/>
    <w:pPr>
      <w:tabs>
        <w:tab w:val="num" w:pos="180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Descripci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DescripcinCar"/>
    <w:qFormat/>
    <w:rsid w:val="002B7C19"/>
    <w:pPr>
      <w:jc w:val="center"/>
    </w:pPr>
    <w:rPr>
      <w:rFonts w:asciiTheme="minorHAnsi" w:hAnsiTheme="minorHAnsi"/>
      <w:b/>
      <w:color w:val="1F497D" w:themeColor="text2"/>
      <w:sz w:val="20"/>
    </w:rPr>
  </w:style>
  <w:style w:type="paragraph" w:styleId="Cierre">
    <w:name w:val="Closing"/>
    <w:basedOn w:val="Normal"/>
    <w:next w:val="Firma"/>
    <w:rsid w:val="00932584"/>
    <w:pPr>
      <w:tabs>
        <w:tab w:val="left" w:pos="5103"/>
      </w:tabs>
      <w:spacing w:before="240"/>
      <w:ind w:left="5103"/>
      <w:jc w:val="left"/>
    </w:pPr>
  </w:style>
  <w:style w:type="paragraph" w:styleId="Firma">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Fecha">
    <w:name w:val="Date"/>
    <w:basedOn w:val="Normal"/>
    <w:next w:val="References"/>
    <w:rsid w:val="00932584"/>
    <w:pPr>
      <w:ind w:left="5103" w:right="-567"/>
      <w:jc w:val="left"/>
    </w:pPr>
  </w:style>
  <w:style w:type="paragraph" w:customStyle="1" w:styleId="References">
    <w:name w:val="References"/>
    <w:basedOn w:val="Listaconnmeros"/>
    <w:rsid w:val="00932584"/>
    <w:pPr>
      <w:numPr>
        <w:numId w:val="7"/>
      </w:numPr>
      <w:jc w:val="left"/>
    </w:pPr>
  </w:style>
  <w:style w:type="paragraph" w:styleId="Listaconnmeros">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Textonotapie">
    <w:name w:val="footnote text"/>
    <w:aliases w:val="Footnote,Footnote text,Testo nota a piè di pagina_Rientro,stile 1,Footnote1,Footnote2,Footnote3,Footnote4,Footnote5,Footnote6,Footnote7,Footnote8,Footnote9,Footnote10,Footnote11,Footnote21,Footnote31,Footnote41,Footnote51,Footnote61,ft,o"/>
    <w:basedOn w:val="Normal"/>
    <w:link w:val="TextonotapieCar"/>
    <w:uiPriority w:val="99"/>
    <w:qFormat/>
    <w:rsid w:val="00932584"/>
    <w:pPr>
      <w:ind w:left="357" w:hanging="357"/>
    </w:pPr>
    <w:rPr>
      <w:sz w:val="20"/>
    </w:rPr>
  </w:style>
  <w:style w:type="paragraph" w:styleId="Encabezado">
    <w:name w:val="header"/>
    <w:basedOn w:val="Normal"/>
    <w:link w:val="EncabezadoCar"/>
    <w:uiPriority w:val="99"/>
    <w:rsid w:val="00932584"/>
    <w:pPr>
      <w:tabs>
        <w:tab w:val="center" w:pos="4153"/>
        <w:tab w:val="right" w:pos="8306"/>
      </w:tabs>
    </w:pPr>
  </w:style>
  <w:style w:type="paragraph" w:styleId="Listaconvietas">
    <w:name w:val="List Bullet"/>
    <w:basedOn w:val="Normal"/>
    <w:rsid w:val="00932584"/>
    <w:pPr>
      <w:numPr>
        <w:numId w:val="2"/>
      </w:numPr>
    </w:pPr>
  </w:style>
  <w:style w:type="paragraph" w:styleId="Listaconvietas2">
    <w:name w:val="List Bullet 2"/>
    <w:basedOn w:val="Text2"/>
    <w:rsid w:val="00932584"/>
    <w:pPr>
      <w:numPr>
        <w:numId w:val="9"/>
      </w:numPr>
      <w:tabs>
        <w:tab w:val="clear" w:pos="1360"/>
        <w:tab w:val="left" w:pos="851"/>
      </w:tabs>
      <w:ind w:left="851" w:hanging="284"/>
    </w:pPr>
  </w:style>
  <w:style w:type="paragraph" w:styleId="Listaconvietas3">
    <w:name w:val="List Bullet 3"/>
    <w:basedOn w:val="Text3"/>
    <w:rsid w:val="00932584"/>
    <w:pPr>
      <w:numPr>
        <w:numId w:val="3"/>
      </w:numPr>
      <w:tabs>
        <w:tab w:val="clear" w:pos="2199"/>
        <w:tab w:val="left" w:pos="1134"/>
      </w:tabs>
      <w:ind w:left="1134" w:hanging="284"/>
    </w:pPr>
  </w:style>
  <w:style w:type="paragraph" w:styleId="Listaconvietas4">
    <w:name w:val="List Bullet 4"/>
    <w:basedOn w:val="Text4"/>
    <w:rsid w:val="00932584"/>
    <w:pPr>
      <w:numPr>
        <w:numId w:val="4"/>
      </w:numPr>
      <w:tabs>
        <w:tab w:val="clear" w:pos="3163"/>
        <w:tab w:val="left" w:pos="1418"/>
      </w:tabs>
      <w:ind w:left="1418" w:hanging="284"/>
    </w:pPr>
  </w:style>
  <w:style w:type="paragraph" w:styleId="Continuarlista">
    <w:name w:val="List Continue"/>
    <w:basedOn w:val="Normal"/>
    <w:rsid w:val="00932584"/>
    <w:pPr>
      <w:ind w:left="567"/>
    </w:pPr>
  </w:style>
  <w:style w:type="paragraph" w:styleId="Continuarlista2">
    <w:name w:val="List Continue 2"/>
    <w:basedOn w:val="Normal"/>
    <w:rsid w:val="00932584"/>
    <w:pPr>
      <w:ind w:left="851"/>
    </w:pPr>
  </w:style>
  <w:style w:type="paragraph" w:styleId="Continuarlista3">
    <w:name w:val="List Continue 3"/>
    <w:basedOn w:val="Normal"/>
    <w:rsid w:val="00932584"/>
    <w:pPr>
      <w:ind w:left="1134"/>
    </w:pPr>
  </w:style>
  <w:style w:type="paragraph" w:styleId="Continuarlista4">
    <w:name w:val="List Continue 4"/>
    <w:basedOn w:val="Normal"/>
    <w:rsid w:val="00932584"/>
    <w:pPr>
      <w:ind w:left="1418"/>
    </w:pPr>
  </w:style>
  <w:style w:type="paragraph" w:styleId="Continuarlista5">
    <w:name w:val="List Continue 5"/>
    <w:basedOn w:val="Normal"/>
    <w:rsid w:val="00932584"/>
    <w:pPr>
      <w:ind w:left="1701"/>
    </w:pPr>
  </w:style>
  <w:style w:type="paragraph" w:styleId="Listaconnmeros2">
    <w:name w:val="List Number 2"/>
    <w:basedOn w:val="Text2"/>
    <w:rsid w:val="00932584"/>
    <w:pPr>
      <w:numPr>
        <w:numId w:val="16"/>
      </w:numPr>
    </w:pPr>
  </w:style>
  <w:style w:type="paragraph" w:styleId="Listaconnmeros3">
    <w:name w:val="List Number 3"/>
    <w:basedOn w:val="Text3"/>
    <w:rsid w:val="00932584"/>
    <w:pPr>
      <w:numPr>
        <w:numId w:val="17"/>
      </w:numPr>
    </w:pPr>
  </w:style>
  <w:style w:type="paragraph" w:styleId="Listaconnmeros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Ttulo1"/>
    <w:next w:val="Text1"/>
    <w:rsid w:val="00932584"/>
    <w:pPr>
      <w:keepNext w:val="0"/>
      <w:spacing w:before="0" w:after="120"/>
      <w:outlineLvl w:val="9"/>
    </w:pPr>
    <w:rPr>
      <w:b w:val="0"/>
      <w:smallCaps w:val="0"/>
      <w:sz w:val="22"/>
    </w:rPr>
  </w:style>
  <w:style w:type="paragraph" w:customStyle="1" w:styleId="NumPar2">
    <w:name w:val="NumPar 2"/>
    <w:basedOn w:val="Ttulo2"/>
    <w:next w:val="Text2"/>
    <w:rsid w:val="00932584"/>
    <w:pPr>
      <w:keepNext w:val="0"/>
      <w:spacing w:after="120"/>
      <w:outlineLvl w:val="9"/>
    </w:pPr>
    <w:rPr>
      <w:b w:val="0"/>
      <w:sz w:val="22"/>
    </w:rPr>
  </w:style>
  <w:style w:type="paragraph" w:customStyle="1" w:styleId="NumPar3">
    <w:name w:val="NumPar 3"/>
    <w:basedOn w:val="Ttulo3"/>
    <w:next w:val="Text3"/>
    <w:rsid w:val="00932584"/>
    <w:pPr>
      <w:keepNext w:val="0"/>
      <w:outlineLvl w:val="9"/>
    </w:pPr>
    <w:rPr>
      <w:i w:val="0"/>
      <w:sz w:val="22"/>
      <w:u w:val="none"/>
    </w:rPr>
  </w:style>
  <w:style w:type="paragraph" w:customStyle="1" w:styleId="NumPar4">
    <w:name w:val="NumPar 4"/>
    <w:basedOn w:val="Ttulo4"/>
    <w:next w:val="Text4"/>
    <w:rsid w:val="00932584"/>
    <w:pPr>
      <w:keepNext w:val="0"/>
      <w:outlineLvl w:val="9"/>
    </w:pPr>
    <w:rPr>
      <w:i w:val="0"/>
      <w:sz w:val="22"/>
    </w:rPr>
  </w:style>
  <w:style w:type="paragraph" w:styleId="Textosinformato">
    <w:name w:val="Plain Text"/>
    <w:basedOn w:val="Normal"/>
    <w:rsid w:val="00932584"/>
    <w:rPr>
      <w:rFonts w:ascii="Courier New" w:hAnsi="Courier New"/>
      <w:sz w:val="20"/>
    </w:rPr>
  </w:style>
  <w:style w:type="paragraph" w:styleId="Subttulo">
    <w:name w:val="Subtitle"/>
    <w:basedOn w:val="Normal"/>
    <w:qFormat/>
    <w:rsid w:val="00932584"/>
    <w:pPr>
      <w:spacing w:after="60"/>
      <w:jc w:val="center"/>
      <w:outlineLvl w:val="1"/>
    </w:pPr>
    <w:rPr>
      <w:rFonts w:ascii="Arial" w:hAnsi="Arial"/>
    </w:rPr>
  </w:style>
  <w:style w:type="paragraph" w:styleId="Textoconsangra">
    <w:name w:val="table of authorities"/>
    <w:basedOn w:val="Normal"/>
    <w:next w:val="Normal"/>
    <w:semiHidden/>
    <w:rsid w:val="00932584"/>
    <w:pPr>
      <w:ind w:left="240" w:hanging="240"/>
    </w:pPr>
  </w:style>
  <w:style w:type="paragraph" w:styleId="Tabladeilustraciones">
    <w:name w:val="table of figures"/>
    <w:basedOn w:val="Normal"/>
    <w:next w:val="Normal"/>
    <w:uiPriority w:val="99"/>
    <w:rsid w:val="00F242F1"/>
    <w:pPr>
      <w:ind w:left="480" w:hanging="480"/>
    </w:pPr>
    <w:rPr>
      <w:sz w:val="20"/>
    </w:rPr>
  </w:style>
  <w:style w:type="paragraph" w:styleId="Puesto">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Encabezadodelista">
    <w:name w:val="toa heading"/>
    <w:basedOn w:val="Normal"/>
    <w:next w:val="Normal"/>
    <w:semiHidden/>
    <w:rsid w:val="00932584"/>
    <w:rPr>
      <w:rFonts w:ascii="Arial" w:hAnsi="Arial"/>
      <w:b/>
    </w:rPr>
  </w:style>
  <w:style w:type="paragraph" w:styleId="TDC1">
    <w:name w:val="toc 1"/>
    <w:basedOn w:val="Normal"/>
    <w:next w:val="Normal"/>
    <w:uiPriority w:val="39"/>
    <w:rsid w:val="00F242F1"/>
    <w:pPr>
      <w:ind w:left="482" w:right="720" w:hanging="482"/>
      <w:jc w:val="left"/>
    </w:pPr>
    <w:rPr>
      <w:b/>
      <w:caps/>
      <w:sz w:val="20"/>
    </w:rPr>
  </w:style>
  <w:style w:type="paragraph" w:styleId="TDC2">
    <w:name w:val="toc 2"/>
    <w:basedOn w:val="Normal"/>
    <w:next w:val="Normal"/>
    <w:uiPriority w:val="39"/>
    <w:rsid w:val="00F242F1"/>
    <w:pPr>
      <w:spacing w:before="60" w:after="60"/>
      <w:ind w:left="482" w:right="720" w:hanging="482"/>
    </w:pPr>
    <w:rPr>
      <w:noProof/>
      <w:sz w:val="20"/>
    </w:rPr>
  </w:style>
  <w:style w:type="paragraph" w:styleId="TDC3">
    <w:name w:val="toc 3"/>
    <w:basedOn w:val="Normal"/>
    <w:next w:val="Normal"/>
    <w:uiPriority w:val="39"/>
    <w:rsid w:val="00932584"/>
    <w:pPr>
      <w:tabs>
        <w:tab w:val="right" w:leader="dot" w:pos="8640"/>
      </w:tabs>
      <w:spacing w:before="60" w:after="60"/>
      <w:ind w:left="595" w:right="720" w:hanging="595"/>
    </w:pPr>
    <w:rPr>
      <w:sz w:val="20"/>
    </w:rPr>
  </w:style>
  <w:style w:type="paragraph" w:styleId="TDC4">
    <w:name w:val="toc 4"/>
    <w:basedOn w:val="Normal"/>
    <w:next w:val="Normal"/>
    <w:semiHidden/>
    <w:rsid w:val="00932584"/>
    <w:pPr>
      <w:tabs>
        <w:tab w:val="right" w:leader="dot" w:pos="8641"/>
      </w:tabs>
      <w:spacing w:before="20" w:after="60"/>
      <w:ind w:left="709" w:right="720" w:hanging="709"/>
    </w:pPr>
    <w:rPr>
      <w:noProof/>
      <w:sz w:val="20"/>
    </w:rPr>
  </w:style>
  <w:style w:type="paragraph" w:styleId="TDC5">
    <w:name w:val="toc 5"/>
    <w:basedOn w:val="Normal"/>
    <w:next w:val="Normal"/>
    <w:semiHidden/>
    <w:rsid w:val="00932584"/>
    <w:pPr>
      <w:tabs>
        <w:tab w:val="right" w:leader="dot" w:pos="8641"/>
      </w:tabs>
      <w:spacing w:before="240"/>
      <w:ind w:right="720"/>
    </w:pPr>
    <w:rPr>
      <w:caps/>
    </w:rPr>
  </w:style>
  <w:style w:type="paragraph" w:styleId="TDC6">
    <w:name w:val="toc 6"/>
    <w:basedOn w:val="Normal"/>
    <w:next w:val="Normal"/>
    <w:autoRedefine/>
    <w:semiHidden/>
    <w:rsid w:val="00932584"/>
  </w:style>
  <w:style w:type="paragraph" w:styleId="TDC7">
    <w:name w:val="toc 7"/>
    <w:basedOn w:val="Normal"/>
    <w:next w:val="Normal"/>
    <w:autoRedefine/>
    <w:semiHidden/>
    <w:rsid w:val="00932584"/>
  </w:style>
  <w:style w:type="paragraph" w:styleId="TDC8">
    <w:name w:val="toc 8"/>
    <w:basedOn w:val="Normal"/>
    <w:next w:val="Normal"/>
    <w:autoRedefine/>
    <w:semiHidden/>
    <w:rsid w:val="00932584"/>
  </w:style>
  <w:style w:type="paragraph" w:styleId="TD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Nmerodepgina">
    <w:name w:val="page number"/>
    <w:basedOn w:val="Fuentedeprrafopredeter"/>
    <w:rsid w:val="00932584"/>
  </w:style>
  <w:style w:type="character" w:styleId="Textoennegrita">
    <w:name w:val="Strong"/>
    <w:basedOn w:val="Fuentedeprrafopredeter"/>
    <w:uiPriority w:val="22"/>
    <w:qFormat/>
    <w:rsid w:val="00932584"/>
    <w:rPr>
      <w:b/>
    </w:rPr>
  </w:style>
  <w:style w:type="paragraph" w:customStyle="1" w:styleId="Heading1Annex">
    <w:name w:val="Heading 1 Annex"/>
    <w:basedOn w:val="Ttulo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Textodebloque">
    <w:name w:val="Block Text"/>
    <w:basedOn w:val="Normal"/>
    <w:rsid w:val="00932584"/>
    <w:pPr>
      <w:ind w:left="1440" w:right="1440"/>
    </w:pPr>
  </w:style>
  <w:style w:type="paragraph" w:styleId="Textoindependiente">
    <w:name w:val="Body Text"/>
    <w:basedOn w:val="Normal"/>
    <w:rsid w:val="00932584"/>
  </w:style>
  <w:style w:type="paragraph" w:styleId="Textoindependiente2">
    <w:name w:val="Body Text 2"/>
    <w:basedOn w:val="Normal"/>
    <w:rsid w:val="00932584"/>
    <w:pPr>
      <w:spacing w:line="480" w:lineRule="auto"/>
    </w:pPr>
  </w:style>
  <w:style w:type="paragraph" w:styleId="Textoindependiente3">
    <w:name w:val="Body Text 3"/>
    <w:basedOn w:val="Normal"/>
    <w:rsid w:val="00932584"/>
    <w:rPr>
      <w:sz w:val="16"/>
    </w:rPr>
  </w:style>
  <w:style w:type="paragraph" w:styleId="Textoindependienteprimerasangra">
    <w:name w:val="Body Text First Indent"/>
    <w:basedOn w:val="Textoindependiente"/>
    <w:rsid w:val="00932584"/>
    <w:pPr>
      <w:ind w:firstLine="210"/>
    </w:pPr>
  </w:style>
  <w:style w:type="paragraph" w:styleId="Sangradetextonormal">
    <w:name w:val="Body Text Indent"/>
    <w:basedOn w:val="Normal"/>
    <w:rsid w:val="00932584"/>
    <w:pPr>
      <w:ind w:left="283"/>
    </w:pPr>
  </w:style>
  <w:style w:type="paragraph" w:styleId="Textoindependienteprimerasangra2">
    <w:name w:val="Body Text First Indent 2"/>
    <w:basedOn w:val="Sangradetextonormal"/>
    <w:rsid w:val="00932584"/>
    <w:pPr>
      <w:ind w:firstLine="210"/>
    </w:pPr>
  </w:style>
  <w:style w:type="paragraph" w:styleId="Sangra2detindependiente">
    <w:name w:val="Body Text Indent 2"/>
    <w:basedOn w:val="Normal"/>
    <w:rsid w:val="00932584"/>
    <w:pPr>
      <w:spacing w:line="480" w:lineRule="auto"/>
      <w:ind w:left="283"/>
    </w:pPr>
  </w:style>
  <w:style w:type="paragraph" w:styleId="Sangra3detindependiente">
    <w:name w:val="Body Text Indent 3"/>
    <w:basedOn w:val="Normal"/>
    <w:rsid w:val="00932584"/>
    <w:pPr>
      <w:ind w:left="283"/>
    </w:pPr>
    <w:rPr>
      <w:sz w:val="16"/>
    </w:rPr>
  </w:style>
  <w:style w:type="character" w:styleId="Refdecomentario">
    <w:name w:val="annotation reference"/>
    <w:basedOn w:val="Fuentedeprrafopredeter"/>
    <w:semiHidden/>
    <w:rsid w:val="00932584"/>
    <w:rPr>
      <w:sz w:val="16"/>
    </w:rPr>
  </w:style>
  <w:style w:type="paragraph" w:styleId="Textocomentario">
    <w:name w:val="annotation text"/>
    <w:basedOn w:val="Normal"/>
    <w:link w:val="TextocomentarioCar"/>
    <w:semiHidden/>
    <w:rsid w:val="00932584"/>
    <w:rPr>
      <w:sz w:val="20"/>
    </w:rPr>
  </w:style>
  <w:style w:type="paragraph" w:styleId="Mapadeldocumento">
    <w:name w:val="Document Map"/>
    <w:basedOn w:val="Normal"/>
    <w:semiHidden/>
    <w:rsid w:val="00932584"/>
    <w:pPr>
      <w:shd w:val="clear" w:color="auto" w:fill="000080"/>
    </w:pPr>
    <w:rPr>
      <w:rFonts w:ascii="Tahoma" w:hAnsi="Tahoma"/>
    </w:rPr>
  </w:style>
  <w:style w:type="character" w:styleId="nfasis">
    <w:name w:val="Emphasis"/>
    <w:basedOn w:val="Fuentedeprrafopredeter"/>
    <w:qFormat/>
    <w:rsid w:val="00932584"/>
    <w:rPr>
      <w:i/>
    </w:rPr>
  </w:style>
  <w:style w:type="character" w:styleId="Refdenotaalfinal">
    <w:name w:val="endnote reference"/>
    <w:basedOn w:val="Fuentedeprrafopredeter"/>
    <w:semiHidden/>
    <w:rsid w:val="00932584"/>
    <w:rPr>
      <w:vertAlign w:val="superscript"/>
    </w:rPr>
  </w:style>
  <w:style w:type="paragraph" w:styleId="Textonotaalfinal">
    <w:name w:val="endnote text"/>
    <w:basedOn w:val="Normal"/>
    <w:semiHidden/>
    <w:rsid w:val="00932584"/>
    <w:rPr>
      <w:sz w:val="20"/>
    </w:rPr>
  </w:style>
  <w:style w:type="paragraph" w:styleId="Direccinsobre">
    <w:name w:val="envelope address"/>
    <w:basedOn w:val="Normal"/>
    <w:rsid w:val="00932584"/>
    <w:pPr>
      <w:framePr w:w="7920" w:h="1980" w:hRule="exact" w:hSpace="180" w:wrap="auto" w:hAnchor="page" w:xAlign="center" w:yAlign="bottom"/>
      <w:ind w:left="2880"/>
    </w:pPr>
    <w:rPr>
      <w:rFonts w:ascii="Arial" w:hAnsi="Arial"/>
    </w:rPr>
  </w:style>
  <w:style w:type="paragraph" w:styleId="Remitedesobre">
    <w:name w:val="envelope return"/>
    <w:basedOn w:val="Normal"/>
    <w:rsid w:val="00932584"/>
    <w:rPr>
      <w:rFonts w:ascii="Arial" w:hAnsi="Arial"/>
      <w:sz w:val="20"/>
    </w:rPr>
  </w:style>
  <w:style w:type="character" w:styleId="Hipervnculovisitado">
    <w:name w:val="FollowedHyperlink"/>
    <w:basedOn w:val="Fuentedeprrafopredeter"/>
    <w:rsid w:val="00932584"/>
    <w:rPr>
      <w:color w:val="800080"/>
      <w:u w:val="single"/>
    </w:rPr>
  </w:style>
  <w:style w:type="paragraph" w:styleId="Piedepgina">
    <w:name w:val="footer"/>
    <w:basedOn w:val="Normal"/>
    <w:link w:val="PiedepginaCar"/>
    <w:uiPriority w:val="99"/>
    <w:rsid w:val="00932584"/>
    <w:pPr>
      <w:ind w:right="-567"/>
      <w:jc w:val="left"/>
    </w:pPr>
    <w:rPr>
      <w:rFonts w:ascii="Arial" w:hAnsi="Arial"/>
      <w:sz w:val="16"/>
    </w:rPr>
  </w:style>
  <w:style w:type="character" w:styleId="Refdenotaalpie">
    <w:name w:val="footnote reference"/>
    <w:aliases w:val="Footnote symbol,Voetnootverwijzing,Times 10 Point,Exposant 3 Point, Exposant 3 Point,Footnote Refernece,BVI fnr,Fußnotenzeichen_Raxen,callout,Footnote Reference Number, BVI fnr,SUPERS,Footnote reference number,EN Footnote Reference"/>
    <w:basedOn w:val="Fuentedeprrafopredeter"/>
    <w:link w:val="FootnotesymbolCarZchn"/>
    <w:uiPriority w:val="99"/>
    <w:qFormat/>
    <w:rsid w:val="00932584"/>
    <w:rPr>
      <w:vertAlign w:val="superscript"/>
    </w:rPr>
  </w:style>
  <w:style w:type="character" w:styleId="Hipervnculo">
    <w:name w:val="Hyperlink"/>
    <w:basedOn w:val="Fuentedeprrafopredeter"/>
    <w:uiPriority w:val="99"/>
    <w:rsid w:val="00932584"/>
    <w:rPr>
      <w:color w:val="0000FF"/>
      <w:u w:val="single"/>
    </w:rPr>
  </w:style>
  <w:style w:type="paragraph" w:styleId="ndice1">
    <w:name w:val="index 1"/>
    <w:basedOn w:val="Normal"/>
    <w:next w:val="Normal"/>
    <w:autoRedefine/>
    <w:semiHidden/>
    <w:rsid w:val="00932584"/>
    <w:pPr>
      <w:ind w:left="240" w:hanging="240"/>
    </w:pPr>
  </w:style>
  <w:style w:type="paragraph" w:styleId="ndice2">
    <w:name w:val="index 2"/>
    <w:basedOn w:val="Normal"/>
    <w:next w:val="Normal"/>
    <w:autoRedefine/>
    <w:semiHidden/>
    <w:rsid w:val="00932584"/>
    <w:pPr>
      <w:ind w:left="480" w:hanging="240"/>
    </w:pPr>
  </w:style>
  <w:style w:type="paragraph" w:styleId="ndice3">
    <w:name w:val="index 3"/>
    <w:basedOn w:val="Normal"/>
    <w:next w:val="Normal"/>
    <w:autoRedefine/>
    <w:semiHidden/>
    <w:rsid w:val="00932584"/>
    <w:pPr>
      <w:ind w:left="720" w:hanging="240"/>
    </w:pPr>
  </w:style>
  <w:style w:type="paragraph" w:styleId="ndice4">
    <w:name w:val="index 4"/>
    <w:basedOn w:val="Normal"/>
    <w:next w:val="Normal"/>
    <w:autoRedefine/>
    <w:semiHidden/>
    <w:rsid w:val="00932584"/>
    <w:pPr>
      <w:ind w:left="960" w:hanging="240"/>
    </w:pPr>
  </w:style>
  <w:style w:type="paragraph" w:styleId="ndice5">
    <w:name w:val="index 5"/>
    <w:basedOn w:val="Normal"/>
    <w:next w:val="Normal"/>
    <w:autoRedefine/>
    <w:semiHidden/>
    <w:rsid w:val="00932584"/>
    <w:pPr>
      <w:ind w:left="1200" w:hanging="240"/>
    </w:pPr>
  </w:style>
  <w:style w:type="paragraph" w:styleId="ndice6">
    <w:name w:val="index 6"/>
    <w:basedOn w:val="Normal"/>
    <w:next w:val="Normal"/>
    <w:autoRedefine/>
    <w:semiHidden/>
    <w:rsid w:val="00932584"/>
    <w:pPr>
      <w:ind w:left="1440" w:hanging="240"/>
    </w:pPr>
  </w:style>
  <w:style w:type="paragraph" w:styleId="ndice7">
    <w:name w:val="index 7"/>
    <w:basedOn w:val="Normal"/>
    <w:next w:val="Normal"/>
    <w:autoRedefine/>
    <w:semiHidden/>
    <w:rsid w:val="00932584"/>
    <w:pPr>
      <w:ind w:left="1680" w:hanging="240"/>
    </w:pPr>
  </w:style>
  <w:style w:type="paragraph" w:styleId="ndice8">
    <w:name w:val="index 8"/>
    <w:basedOn w:val="Normal"/>
    <w:next w:val="Normal"/>
    <w:autoRedefine/>
    <w:semiHidden/>
    <w:rsid w:val="00932584"/>
    <w:pPr>
      <w:ind w:left="1920" w:hanging="240"/>
    </w:pPr>
  </w:style>
  <w:style w:type="paragraph" w:styleId="ndice9">
    <w:name w:val="index 9"/>
    <w:basedOn w:val="Normal"/>
    <w:next w:val="Normal"/>
    <w:autoRedefine/>
    <w:semiHidden/>
    <w:rsid w:val="00932584"/>
    <w:pPr>
      <w:ind w:left="2160" w:hanging="240"/>
    </w:pPr>
  </w:style>
  <w:style w:type="paragraph" w:styleId="Ttulodendice">
    <w:name w:val="index heading"/>
    <w:basedOn w:val="Normal"/>
    <w:next w:val="ndice1"/>
    <w:semiHidden/>
    <w:rsid w:val="00932584"/>
    <w:rPr>
      <w:rFonts w:ascii="Arial" w:hAnsi="Arial"/>
      <w:b/>
    </w:rPr>
  </w:style>
  <w:style w:type="character" w:styleId="Nmerodelnea">
    <w:name w:val="line number"/>
    <w:basedOn w:val="Fuentedeprrafopredeter"/>
    <w:rsid w:val="00932584"/>
  </w:style>
  <w:style w:type="paragraph" w:styleId="Lista">
    <w:name w:val="List"/>
    <w:basedOn w:val="Normal"/>
    <w:rsid w:val="00932584"/>
    <w:pPr>
      <w:ind w:left="283" w:hanging="283"/>
    </w:pPr>
  </w:style>
  <w:style w:type="paragraph" w:styleId="Lista2">
    <w:name w:val="List 2"/>
    <w:basedOn w:val="Normal"/>
    <w:rsid w:val="00932584"/>
    <w:pPr>
      <w:ind w:left="566" w:hanging="283"/>
    </w:pPr>
  </w:style>
  <w:style w:type="paragraph" w:styleId="Lista3">
    <w:name w:val="List 3"/>
    <w:basedOn w:val="Normal"/>
    <w:rsid w:val="00932584"/>
    <w:pPr>
      <w:ind w:left="849" w:hanging="283"/>
    </w:pPr>
  </w:style>
  <w:style w:type="paragraph" w:styleId="Lista4">
    <w:name w:val="List 4"/>
    <w:basedOn w:val="Normal"/>
    <w:rsid w:val="00932584"/>
    <w:pPr>
      <w:ind w:left="1132" w:hanging="283"/>
    </w:pPr>
  </w:style>
  <w:style w:type="paragraph" w:styleId="Lista5">
    <w:name w:val="List 5"/>
    <w:basedOn w:val="Normal"/>
    <w:rsid w:val="00932584"/>
    <w:pPr>
      <w:ind w:left="1415" w:hanging="283"/>
    </w:pPr>
  </w:style>
  <w:style w:type="paragraph" w:styleId="Listaconvietas5">
    <w:name w:val="List Bullet 5"/>
    <w:basedOn w:val="Normal"/>
    <w:rsid w:val="00932584"/>
    <w:pPr>
      <w:numPr>
        <w:numId w:val="1"/>
      </w:numPr>
      <w:tabs>
        <w:tab w:val="clear" w:pos="1492"/>
        <w:tab w:val="left" w:pos="1701"/>
      </w:tabs>
      <w:ind w:left="1702" w:hanging="284"/>
    </w:pPr>
  </w:style>
  <w:style w:type="paragraph" w:styleId="TtulodeTDC">
    <w:name w:val="TOC Heading"/>
    <w:basedOn w:val="Encabezadodelista"/>
    <w:next w:val="Normal"/>
    <w:uiPriority w:val="39"/>
    <w:qFormat/>
    <w:rsid w:val="00932584"/>
  </w:style>
  <w:style w:type="paragraph" w:styleId="Textomacro">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Encabezadodemensaje">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rsid w:val="00932584"/>
    <w:pPr>
      <w:ind w:left="720"/>
    </w:pPr>
  </w:style>
  <w:style w:type="paragraph" w:styleId="Encabezadodenota">
    <w:name w:val="Note Heading"/>
    <w:basedOn w:val="Normal"/>
    <w:next w:val="Normal"/>
    <w:rsid w:val="00932584"/>
  </w:style>
  <w:style w:type="paragraph" w:styleId="Saludo">
    <w:name w:val="Salutation"/>
    <w:basedOn w:val="Normal"/>
    <w:next w:val="Normal"/>
    <w:rsid w:val="00932584"/>
  </w:style>
  <w:style w:type="paragraph" w:customStyle="1" w:styleId="FooterLine">
    <w:name w:val="FooterLine"/>
    <w:basedOn w:val="Piedepgina"/>
    <w:next w:val="Piedepgina"/>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Textoindependiente"/>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Fuentedeprrafopredeter"/>
    <w:link w:val="InfoBlue"/>
    <w:locked/>
    <w:rsid w:val="001701F9"/>
    <w:rPr>
      <w:i/>
      <w:iCs/>
      <w:vanish/>
      <w:color w:val="0000FF"/>
      <w:lang w:val="en-GB" w:eastAsia="en-US" w:bidi="ar-SA"/>
    </w:rPr>
  </w:style>
  <w:style w:type="paragraph" w:customStyle="1" w:styleId="InfoBlue">
    <w:name w:val="InfoBlue"/>
    <w:basedOn w:val="Normal"/>
    <w:next w:val="Textoindependiente"/>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aconcuadrcula">
    <w:name w:val="Table Grid"/>
    <w:basedOn w:val="Tabla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4E3291"/>
    <w:rPr>
      <w:rFonts w:ascii="Tahoma" w:hAnsi="Tahoma" w:cs="Tahoma"/>
      <w:sz w:val="16"/>
      <w:szCs w:val="16"/>
    </w:rPr>
  </w:style>
  <w:style w:type="character" w:customStyle="1" w:styleId="TextodegloboCar">
    <w:name w:val="Texto de globo Car"/>
    <w:basedOn w:val="Fuentedeprrafopredeter"/>
    <w:link w:val="Textodeglobo"/>
    <w:rsid w:val="004E3291"/>
    <w:rPr>
      <w:rFonts w:ascii="Tahoma" w:hAnsi="Tahoma" w:cs="Tahoma"/>
      <w:sz w:val="16"/>
      <w:szCs w:val="16"/>
      <w:lang w:eastAsia="en-US"/>
    </w:rPr>
  </w:style>
  <w:style w:type="character" w:styleId="Textodelmarcadordeposicin">
    <w:name w:val="Placeholder Text"/>
    <w:basedOn w:val="Fuentedeprrafopredeter"/>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Prrafodelista">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PrrafodelistaCar"/>
    <w:uiPriority w:val="34"/>
    <w:qFormat/>
    <w:rsid w:val="00B572A5"/>
    <w:pPr>
      <w:ind w:left="720"/>
      <w:contextualSpacing/>
    </w:pPr>
  </w:style>
  <w:style w:type="character" w:customStyle="1" w:styleId="PrrafodelistaCar">
    <w:name w:val="Párrafo de lista Car"/>
    <w:aliases w:val="List Paragraph_Sections Car,Llista Nivell1 Car,Lista de nivel 1 Car,Lettre d'introduction Car,Table of contents numbered Car,Paragraphe de liste PBLH Car,BULLET 1 Car,List Bulletized Car,List Paragraph Char Char Car,TOC style Car"/>
    <w:basedOn w:val="Fuentedeprrafopredeter"/>
    <w:link w:val="Prrafodelista"/>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Fuentedeprrafopredeter"/>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anormal"/>
    <w:next w:val="Tablaconcuadrcula"/>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TextonotapieCar">
    <w:name w:val="Texto nota pie Car"/>
    <w:aliases w:val="Footnote Car,Footnote text Car,Testo nota a piè di pagina_Rientro Car,stile 1 Car,Footnote1 Car,Footnote2 Car,Footnote3 Car,Footnote4 Car,Footnote5 Car,Footnote6 Car,Footnote7 Car,Footnote8 Car,Footnote9 Car,Footnote10 Car,ft Car"/>
    <w:basedOn w:val="Fuentedeprrafopredeter"/>
    <w:link w:val="Textonotapie"/>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a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cinCar">
    <w:name w:val="Descripción Car"/>
    <w:aliases w:val="Char Char Char Car,Char Char Char Char Char Char Car,Char Char Char Char Car,Char Char Char Char Char Car,Caption Char1 Car,Char Char Char Char1 Car,Char Char Char Char Char Char1 Car,Char Char Char Char Char1 Char Char Car,topic Car"/>
    <w:link w:val="Descripci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a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suntodelcomentario">
    <w:name w:val="annotation subject"/>
    <w:basedOn w:val="Textocomentario"/>
    <w:next w:val="Textocomentario"/>
    <w:link w:val="AsuntodelcomentarioCar"/>
    <w:rsid w:val="00BE0A92"/>
    <w:rPr>
      <w:b/>
      <w:bCs/>
    </w:rPr>
  </w:style>
  <w:style w:type="character" w:customStyle="1" w:styleId="TextocomentarioCar">
    <w:name w:val="Texto comentario Car"/>
    <w:basedOn w:val="Fuentedeprrafopredeter"/>
    <w:link w:val="Textocomentario"/>
    <w:semiHidden/>
    <w:rsid w:val="00BE0A92"/>
    <w:rPr>
      <w:lang w:eastAsia="en-US"/>
    </w:rPr>
  </w:style>
  <w:style w:type="character" w:customStyle="1" w:styleId="AsuntodelcomentarioCar">
    <w:name w:val="Asunto del comentario Car"/>
    <w:basedOn w:val="TextocomentarioCar"/>
    <w:link w:val="Asuntodelcomentario"/>
    <w:rsid w:val="00BE0A92"/>
    <w:rPr>
      <w:lang w:eastAsia="en-US"/>
    </w:rPr>
  </w:style>
  <w:style w:type="table" w:customStyle="1" w:styleId="LightList-Accent11">
    <w:name w:val="Light List - Accent 11"/>
    <w:basedOn w:val="Tabla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aliases w:val="Niveau 2 Car,H2 Car,paragraphe Car,t2 Car,h2 Car"/>
    <w:basedOn w:val="Fuentedeprrafopredeter"/>
    <w:link w:val="Ttulo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Descripcin"/>
    <w:link w:val="CaptChar"/>
    <w:qFormat/>
    <w:rsid w:val="007B1D15"/>
  </w:style>
  <w:style w:type="table" w:customStyle="1" w:styleId="EuropeanCommissionstyle">
    <w:name w:val="European Commission style"/>
    <w:basedOn w:val="Tabla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DescripcinC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Refdenotaalpi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PiedepginaCar">
    <w:name w:val="Pie de página Car"/>
    <w:basedOn w:val="Fuentedeprrafopredeter"/>
    <w:link w:val="Piedepgina"/>
    <w:uiPriority w:val="99"/>
    <w:rsid w:val="004626B8"/>
    <w:rPr>
      <w:rFonts w:ascii="Arial" w:hAnsi="Arial"/>
      <w:sz w:val="16"/>
      <w:lang w:eastAsia="en-US"/>
    </w:rPr>
  </w:style>
  <w:style w:type="character" w:customStyle="1" w:styleId="EncabezadoCar">
    <w:name w:val="Encabezado Car"/>
    <w:basedOn w:val="Fuentedeprrafopredeter"/>
    <w:link w:val="Encabezado"/>
    <w:uiPriority w:val="99"/>
    <w:rsid w:val="004626B8"/>
    <w:rPr>
      <w:rFonts w:ascii="Calibri" w:hAnsi="Calibri"/>
      <w:sz w:val="22"/>
      <w:lang w:eastAsia="en-US"/>
    </w:rPr>
  </w:style>
  <w:style w:type="paragraph" w:styleId="z-Principiodelformulario">
    <w:name w:val="HTML Top of Form"/>
    <w:basedOn w:val="Normal"/>
    <w:next w:val="Normal"/>
    <w:link w:val="z-PrincipiodelformularioCar"/>
    <w:hidden/>
    <w:semiHidden/>
    <w:unhideWhenUsed/>
    <w:rsid w:val="00CB03B1"/>
    <w:pPr>
      <w:pBdr>
        <w:bottom w:val="single" w:sz="6" w:space="1" w:color="auto"/>
      </w:pBdr>
      <w:spacing w:before="0" w:after="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semiHidden/>
    <w:rsid w:val="00CB03B1"/>
    <w:rPr>
      <w:rFonts w:ascii="Arial" w:hAnsi="Arial" w:cs="Arial"/>
      <w:vanish/>
      <w:sz w:val="16"/>
      <w:szCs w:val="16"/>
      <w:lang w:eastAsia="en-US"/>
    </w:rPr>
  </w:style>
  <w:style w:type="paragraph" w:styleId="z-Finaldelformulario">
    <w:name w:val="HTML Bottom of Form"/>
    <w:basedOn w:val="Normal"/>
    <w:next w:val="Normal"/>
    <w:link w:val="z-FinaldelformularioCar"/>
    <w:hidden/>
    <w:semiHidden/>
    <w:unhideWhenUsed/>
    <w:rsid w:val="00CB03B1"/>
    <w:pPr>
      <w:pBdr>
        <w:top w:val="single" w:sz="6" w:space="1" w:color="auto"/>
      </w:pBdr>
      <w:spacing w:before="0" w:after="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semiHidden/>
    <w:rsid w:val="00CB03B1"/>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eusurvey/runner/CAMSSaaS-Satisfaction-Survey-For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lcf76f155ced4ddcb4097134ff3c332f xmlns="8253af2a-fd0f-40a4-8001-231cdeab6c87">
      <Terms xmlns="http://schemas.microsoft.com/office/infopath/2007/PartnerControls"/>
    </lcf76f155ced4ddcb4097134ff3c332f>
    <TaxCatchAll xmlns="6b2d526b-f179-4f8c-9fce-7a2c6e455f6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6" ma:contentTypeDescription="Create a new document." ma:contentTypeScope="" ma:versionID="38aaf12fb1a1e8c5b93504a042cafafb">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d32a4c991dda046f479d8114d140e885"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85e823d-31db-440c-980d-283f89df7c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1f5ff33f-2ee3-42f8-92a4-70a6efeca09c}" ma:internalName="TaxCatchAll" ma:showField="CatchAllData" ma:web="6b2d526b-f179-4f8c-9fce-7a2c6e455f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5D6DD3D4-30CB-4BFD-BC71-3C9E3CE15357}"/>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F5F3AFF1-62D3-4882-B677-62D8B5E1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13</TotalTime>
  <Pages>5</Pages>
  <Words>186</Words>
  <Characters>1064</Characters>
  <Application>Microsoft Office Word</Application>
  <DocSecurity>0</DocSecurity>
  <PresentationFormat>Microsoft Word 11.0</PresentationFormat>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OD01.01 Project Handbook</vt:lpstr>
      <vt:lpstr>OD01.01 Project Handbook</vt:lpstr>
    </vt:vector>
  </TitlesOfParts>
  <Company>European Commission</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Héctor Rico</cp:lastModifiedBy>
  <cp:revision>8</cp:revision>
  <cp:lastPrinted>2016-12-15T15:24:00Z</cp:lastPrinted>
  <dcterms:created xsi:type="dcterms:W3CDTF">2019-03-20T16:39:00Z</dcterms:created>
  <dcterms:modified xsi:type="dcterms:W3CDTF">2021-05-13T12:15:00Z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